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52DC2A5E" w:rsidR="007F19D6" w:rsidRPr="00127569" w:rsidRDefault="003013F1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C70796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C70796" w:rsidRPr="00127569">
        <w:rPr>
          <w:rFonts w:ascii="Open Sans" w:hAnsi="Open Sans" w:cs="Open Sans"/>
          <w:sz w:val="20"/>
          <w:szCs w:val="20"/>
        </w:rPr>
        <w:t>BGO-BGN.25.</w:t>
      </w:r>
      <w:r w:rsidR="002D4F4B">
        <w:rPr>
          <w:rFonts w:ascii="Open Sans" w:hAnsi="Open Sans" w:cs="Open Sans"/>
          <w:sz w:val="20"/>
          <w:szCs w:val="20"/>
        </w:rPr>
        <w:t>155</w:t>
      </w:r>
      <w:r w:rsidR="00C70796" w:rsidRPr="00127569">
        <w:rPr>
          <w:rFonts w:ascii="Open Sans" w:hAnsi="Open Sans" w:cs="Open Sans"/>
          <w:sz w:val="20"/>
          <w:szCs w:val="20"/>
        </w:rPr>
        <w:t>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91198C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3013F1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3013F1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3013F1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3013F1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3013F1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3013F1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3013F1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617B861D" w:rsidR="007F19D6" w:rsidRPr="00127569" w:rsidRDefault="003013F1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bookmarkStart w:id="0" w:name="_Hlk201923674"/>
      <w:sdt>
        <w:sdtPr>
          <w:rPr>
            <w:rFonts w:ascii="Open Sans" w:hAnsi="Open Sans" w:cs="Open Sans"/>
            <w:sz w:val="20"/>
            <w:szCs w:val="20"/>
          </w:rPr>
          <w:id w:val="-1026099098"/>
          <w:placeholder>
            <w:docPart w:val="2B597B25EB8949BAA08C9196CA68EA71"/>
          </w:placeholder>
          <w:text/>
        </w:sdtPr>
        <w:sdtEndPr/>
        <w:sdtContent>
          <w:r w:rsidR="00C70796" w:rsidRPr="0016076E">
            <w:rPr>
              <w:rFonts w:ascii="Open Sans" w:hAnsi="Open Sans" w:cs="Open Sans"/>
              <w:sz w:val="20"/>
              <w:szCs w:val="20"/>
            </w:rPr>
            <w:t>Remont pomieszczeń biurowych w budynku A Najwyższej Izby Kontroli w Warszawie przy ulicy Filtrowej 57</w:t>
          </w:r>
        </w:sdtContent>
      </w:sdt>
      <w:bookmarkEnd w:id="0"/>
      <w:r w:rsidR="00C70796" w:rsidRPr="00127569" w:rsidDel="00C70796">
        <w:rPr>
          <w:rFonts w:ascii="Open Sans" w:hAnsi="Open Sans" w:cs="Open Sans"/>
          <w:b w:val="0"/>
          <w:sz w:val="20"/>
          <w:szCs w:val="20"/>
        </w:rPr>
        <w:t xml:space="preserve"> 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3013F1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3013F1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3013F1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3013F1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3013F1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3013F1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3013F1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3013F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3013F1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3013F1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3013F1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3013F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3013F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3013F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3013F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7A70A222" w:rsidR="007F19D6" w:rsidRPr="00127569" w:rsidRDefault="003013F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3013F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3013F1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3013F1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49173A48" w:rsidR="007F19D6" w:rsidRPr="00127569" w:rsidRDefault="003013F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C70796">
        <w:rPr>
          <w:rFonts w:ascii="Open Sans" w:hAnsi="Open Sans" w:cs="Open Sans"/>
        </w:rPr>
        <w:t xml:space="preserve">3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3013F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3013F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3013F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3013F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3013F1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3013F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3013F1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3013F1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3013F1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3013F1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3013F1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3013F1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E14B5" w14:textId="77777777" w:rsidR="00130773" w:rsidRDefault="00130773">
      <w:r>
        <w:separator/>
      </w:r>
    </w:p>
  </w:endnote>
  <w:endnote w:type="continuationSeparator" w:id="0">
    <w:p w14:paraId="00E2C84A" w14:textId="77777777" w:rsidR="00130773" w:rsidRDefault="0013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3013F1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6BB6A" w14:textId="77777777" w:rsidR="00130773" w:rsidRDefault="00130773" w:rsidP="00A106F6">
      <w:r>
        <w:separator/>
      </w:r>
    </w:p>
  </w:footnote>
  <w:footnote w:type="continuationSeparator" w:id="0">
    <w:p w14:paraId="43CF1CCB" w14:textId="77777777" w:rsidR="00130773" w:rsidRDefault="00130773" w:rsidP="00A106F6">
      <w:r>
        <w:continuationSeparator/>
      </w:r>
    </w:p>
  </w:footnote>
  <w:footnote w:id="1">
    <w:p w14:paraId="1C1FAE20" w14:textId="77777777" w:rsidR="007F19D6" w:rsidRPr="00127569" w:rsidRDefault="003013F1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3013F1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ED2662E2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DCC2C326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4148F2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DAD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BE4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12A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E4BA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EA63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400C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AC8E4C9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F88C9C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9E5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386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D85B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1A2F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056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20E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FC8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F33CE716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F30E1684" w:tentative="1">
      <w:start w:val="1"/>
      <w:numFmt w:val="lowerLetter"/>
      <w:lvlText w:val="%2."/>
      <w:lvlJc w:val="left"/>
      <w:pPr>
        <w:ind w:left="1380" w:hanging="360"/>
      </w:pPr>
    </w:lvl>
    <w:lvl w:ilvl="2" w:tplc="15BAE3AA" w:tentative="1">
      <w:start w:val="1"/>
      <w:numFmt w:val="lowerRoman"/>
      <w:lvlText w:val="%3."/>
      <w:lvlJc w:val="right"/>
      <w:pPr>
        <w:ind w:left="2100" w:hanging="180"/>
      </w:pPr>
    </w:lvl>
    <w:lvl w:ilvl="3" w:tplc="853853A2" w:tentative="1">
      <w:start w:val="1"/>
      <w:numFmt w:val="decimal"/>
      <w:lvlText w:val="%4."/>
      <w:lvlJc w:val="left"/>
      <w:pPr>
        <w:ind w:left="2820" w:hanging="360"/>
      </w:pPr>
    </w:lvl>
    <w:lvl w:ilvl="4" w:tplc="D97E3C44" w:tentative="1">
      <w:start w:val="1"/>
      <w:numFmt w:val="lowerLetter"/>
      <w:lvlText w:val="%5."/>
      <w:lvlJc w:val="left"/>
      <w:pPr>
        <w:ind w:left="3540" w:hanging="360"/>
      </w:pPr>
    </w:lvl>
    <w:lvl w:ilvl="5" w:tplc="68F62E5A" w:tentative="1">
      <w:start w:val="1"/>
      <w:numFmt w:val="lowerRoman"/>
      <w:lvlText w:val="%6."/>
      <w:lvlJc w:val="right"/>
      <w:pPr>
        <w:ind w:left="4260" w:hanging="180"/>
      </w:pPr>
    </w:lvl>
    <w:lvl w:ilvl="6" w:tplc="ADBEEFE0" w:tentative="1">
      <w:start w:val="1"/>
      <w:numFmt w:val="decimal"/>
      <w:lvlText w:val="%7."/>
      <w:lvlJc w:val="left"/>
      <w:pPr>
        <w:ind w:left="4980" w:hanging="360"/>
      </w:pPr>
    </w:lvl>
    <w:lvl w:ilvl="7" w:tplc="29F4C22C" w:tentative="1">
      <w:start w:val="1"/>
      <w:numFmt w:val="lowerLetter"/>
      <w:lvlText w:val="%8."/>
      <w:lvlJc w:val="left"/>
      <w:pPr>
        <w:ind w:left="5700" w:hanging="360"/>
      </w:pPr>
    </w:lvl>
    <w:lvl w:ilvl="8" w:tplc="B7AA9F7C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DF10FF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446AACC" w:tentative="1">
      <w:start w:val="1"/>
      <w:numFmt w:val="lowerLetter"/>
      <w:lvlText w:val="%2."/>
      <w:lvlJc w:val="left"/>
      <w:pPr>
        <w:ind w:left="1222" w:hanging="360"/>
      </w:pPr>
    </w:lvl>
    <w:lvl w:ilvl="2" w:tplc="E4D8AEDA" w:tentative="1">
      <w:start w:val="1"/>
      <w:numFmt w:val="lowerRoman"/>
      <w:lvlText w:val="%3."/>
      <w:lvlJc w:val="right"/>
      <w:pPr>
        <w:ind w:left="1942" w:hanging="180"/>
      </w:pPr>
    </w:lvl>
    <w:lvl w:ilvl="3" w:tplc="77F8C24E" w:tentative="1">
      <w:start w:val="1"/>
      <w:numFmt w:val="decimal"/>
      <w:lvlText w:val="%4."/>
      <w:lvlJc w:val="left"/>
      <w:pPr>
        <w:ind w:left="2662" w:hanging="360"/>
      </w:pPr>
    </w:lvl>
    <w:lvl w:ilvl="4" w:tplc="C1A0D118" w:tentative="1">
      <w:start w:val="1"/>
      <w:numFmt w:val="lowerLetter"/>
      <w:lvlText w:val="%5."/>
      <w:lvlJc w:val="left"/>
      <w:pPr>
        <w:ind w:left="3382" w:hanging="360"/>
      </w:pPr>
    </w:lvl>
    <w:lvl w:ilvl="5" w:tplc="09AA0146" w:tentative="1">
      <w:start w:val="1"/>
      <w:numFmt w:val="lowerRoman"/>
      <w:lvlText w:val="%6."/>
      <w:lvlJc w:val="right"/>
      <w:pPr>
        <w:ind w:left="4102" w:hanging="180"/>
      </w:pPr>
    </w:lvl>
    <w:lvl w:ilvl="6" w:tplc="11C863AC" w:tentative="1">
      <w:start w:val="1"/>
      <w:numFmt w:val="decimal"/>
      <w:lvlText w:val="%7."/>
      <w:lvlJc w:val="left"/>
      <w:pPr>
        <w:ind w:left="4822" w:hanging="360"/>
      </w:pPr>
    </w:lvl>
    <w:lvl w:ilvl="7" w:tplc="1BE8D824" w:tentative="1">
      <w:start w:val="1"/>
      <w:numFmt w:val="lowerLetter"/>
      <w:lvlText w:val="%8."/>
      <w:lvlJc w:val="left"/>
      <w:pPr>
        <w:ind w:left="5542" w:hanging="360"/>
      </w:pPr>
    </w:lvl>
    <w:lvl w:ilvl="8" w:tplc="9802006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123E5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2A6956" w:tentative="1">
      <w:start w:val="1"/>
      <w:numFmt w:val="lowerLetter"/>
      <w:lvlText w:val="%2."/>
      <w:lvlJc w:val="left"/>
      <w:pPr>
        <w:ind w:left="1440" w:hanging="360"/>
      </w:pPr>
    </w:lvl>
    <w:lvl w:ilvl="2" w:tplc="8B5A9D0C" w:tentative="1">
      <w:start w:val="1"/>
      <w:numFmt w:val="lowerRoman"/>
      <w:lvlText w:val="%3."/>
      <w:lvlJc w:val="right"/>
      <w:pPr>
        <w:ind w:left="2160" w:hanging="180"/>
      </w:pPr>
    </w:lvl>
    <w:lvl w:ilvl="3" w:tplc="43CA1AF4" w:tentative="1">
      <w:start w:val="1"/>
      <w:numFmt w:val="decimal"/>
      <w:lvlText w:val="%4."/>
      <w:lvlJc w:val="left"/>
      <w:pPr>
        <w:ind w:left="2880" w:hanging="360"/>
      </w:pPr>
    </w:lvl>
    <w:lvl w:ilvl="4" w:tplc="59D6C5F2" w:tentative="1">
      <w:start w:val="1"/>
      <w:numFmt w:val="lowerLetter"/>
      <w:lvlText w:val="%5."/>
      <w:lvlJc w:val="left"/>
      <w:pPr>
        <w:ind w:left="3600" w:hanging="360"/>
      </w:pPr>
    </w:lvl>
    <w:lvl w:ilvl="5" w:tplc="57805A32" w:tentative="1">
      <w:start w:val="1"/>
      <w:numFmt w:val="lowerRoman"/>
      <w:lvlText w:val="%6."/>
      <w:lvlJc w:val="right"/>
      <w:pPr>
        <w:ind w:left="4320" w:hanging="180"/>
      </w:pPr>
    </w:lvl>
    <w:lvl w:ilvl="6" w:tplc="893AE0B0" w:tentative="1">
      <w:start w:val="1"/>
      <w:numFmt w:val="decimal"/>
      <w:lvlText w:val="%7."/>
      <w:lvlJc w:val="left"/>
      <w:pPr>
        <w:ind w:left="5040" w:hanging="360"/>
      </w:pPr>
    </w:lvl>
    <w:lvl w:ilvl="7" w:tplc="7A8E088E" w:tentative="1">
      <w:start w:val="1"/>
      <w:numFmt w:val="lowerLetter"/>
      <w:lvlText w:val="%8."/>
      <w:lvlJc w:val="left"/>
      <w:pPr>
        <w:ind w:left="5760" w:hanging="360"/>
      </w:pPr>
    </w:lvl>
    <w:lvl w:ilvl="8" w:tplc="A8E29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8596508A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433CD02A">
      <w:start w:val="1"/>
      <w:numFmt w:val="lowerLetter"/>
      <w:lvlText w:val="%2."/>
      <w:lvlJc w:val="left"/>
      <w:pPr>
        <w:ind w:left="1440" w:hanging="360"/>
      </w:pPr>
    </w:lvl>
    <w:lvl w:ilvl="2" w:tplc="911680CC">
      <w:start w:val="1"/>
      <w:numFmt w:val="lowerRoman"/>
      <w:lvlText w:val="%3."/>
      <w:lvlJc w:val="right"/>
      <w:pPr>
        <w:ind w:left="2160" w:hanging="180"/>
      </w:pPr>
    </w:lvl>
    <w:lvl w:ilvl="3" w:tplc="9CC82794">
      <w:start w:val="1"/>
      <w:numFmt w:val="decimal"/>
      <w:lvlText w:val="%4."/>
      <w:lvlJc w:val="left"/>
      <w:pPr>
        <w:ind w:left="2880" w:hanging="360"/>
      </w:pPr>
    </w:lvl>
    <w:lvl w:ilvl="4" w:tplc="AA84FBCE" w:tentative="1">
      <w:start w:val="1"/>
      <w:numFmt w:val="lowerLetter"/>
      <w:lvlText w:val="%5."/>
      <w:lvlJc w:val="left"/>
      <w:pPr>
        <w:ind w:left="3600" w:hanging="360"/>
      </w:pPr>
    </w:lvl>
    <w:lvl w:ilvl="5" w:tplc="9808189A" w:tentative="1">
      <w:start w:val="1"/>
      <w:numFmt w:val="lowerRoman"/>
      <w:lvlText w:val="%6."/>
      <w:lvlJc w:val="right"/>
      <w:pPr>
        <w:ind w:left="4320" w:hanging="180"/>
      </w:pPr>
    </w:lvl>
    <w:lvl w:ilvl="6" w:tplc="10283EDE" w:tentative="1">
      <w:start w:val="1"/>
      <w:numFmt w:val="decimal"/>
      <w:lvlText w:val="%7."/>
      <w:lvlJc w:val="left"/>
      <w:pPr>
        <w:ind w:left="5040" w:hanging="360"/>
      </w:pPr>
    </w:lvl>
    <w:lvl w:ilvl="7" w:tplc="3C9C8514" w:tentative="1">
      <w:start w:val="1"/>
      <w:numFmt w:val="lowerLetter"/>
      <w:lvlText w:val="%8."/>
      <w:lvlJc w:val="left"/>
      <w:pPr>
        <w:ind w:left="5760" w:hanging="360"/>
      </w:pPr>
    </w:lvl>
    <w:lvl w:ilvl="8" w:tplc="B776B9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834A504A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BACEE2B6" w:tentative="1">
      <w:start w:val="1"/>
      <w:numFmt w:val="lowerLetter"/>
      <w:lvlText w:val="%2."/>
      <w:lvlJc w:val="left"/>
      <w:pPr>
        <w:ind w:left="1440" w:hanging="360"/>
      </w:pPr>
    </w:lvl>
    <w:lvl w:ilvl="2" w:tplc="EF9E2A76" w:tentative="1">
      <w:start w:val="1"/>
      <w:numFmt w:val="lowerRoman"/>
      <w:lvlText w:val="%3."/>
      <w:lvlJc w:val="right"/>
      <w:pPr>
        <w:ind w:left="2160" w:hanging="180"/>
      </w:pPr>
    </w:lvl>
    <w:lvl w:ilvl="3" w:tplc="525864EA" w:tentative="1">
      <w:start w:val="1"/>
      <w:numFmt w:val="decimal"/>
      <w:lvlText w:val="%4."/>
      <w:lvlJc w:val="left"/>
      <w:pPr>
        <w:ind w:left="2880" w:hanging="360"/>
      </w:pPr>
    </w:lvl>
    <w:lvl w:ilvl="4" w:tplc="F704DA2E" w:tentative="1">
      <w:start w:val="1"/>
      <w:numFmt w:val="lowerLetter"/>
      <w:lvlText w:val="%5."/>
      <w:lvlJc w:val="left"/>
      <w:pPr>
        <w:ind w:left="3600" w:hanging="360"/>
      </w:pPr>
    </w:lvl>
    <w:lvl w:ilvl="5" w:tplc="BD04F4CA" w:tentative="1">
      <w:start w:val="1"/>
      <w:numFmt w:val="lowerRoman"/>
      <w:lvlText w:val="%6."/>
      <w:lvlJc w:val="right"/>
      <w:pPr>
        <w:ind w:left="4320" w:hanging="180"/>
      </w:pPr>
    </w:lvl>
    <w:lvl w:ilvl="6" w:tplc="71DA134E" w:tentative="1">
      <w:start w:val="1"/>
      <w:numFmt w:val="decimal"/>
      <w:lvlText w:val="%7."/>
      <w:lvlJc w:val="left"/>
      <w:pPr>
        <w:ind w:left="5040" w:hanging="360"/>
      </w:pPr>
    </w:lvl>
    <w:lvl w:ilvl="7" w:tplc="06007B2A" w:tentative="1">
      <w:start w:val="1"/>
      <w:numFmt w:val="lowerLetter"/>
      <w:lvlText w:val="%8."/>
      <w:lvlJc w:val="left"/>
      <w:pPr>
        <w:ind w:left="5760" w:hanging="360"/>
      </w:pPr>
    </w:lvl>
    <w:lvl w:ilvl="8" w:tplc="57B431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469C64E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44F25B04" w:tentative="1">
      <w:start w:val="1"/>
      <w:numFmt w:val="lowerLetter"/>
      <w:lvlText w:val="%2."/>
      <w:lvlJc w:val="left"/>
      <w:pPr>
        <w:ind w:left="2073" w:hanging="360"/>
      </w:pPr>
    </w:lvl>
    <w:lvl w:ilvl="2" w:tplc="064003EE" w:tentative="1">
      <w:start w:val="1"/>
      <w:numFmt w:val="lowerRoman"/>
      <w:lvlText w:val="%3."/>
      <w:lvlJc w:val="right"/>
      <w:pPr>
        <w:ind w:left="2793" w:hanging="180"/>
      </w:pPr>
    </w:lvl>
    <w:lvl w:ilvl="3" w:tplc="3BA81084" w:tentative="1">
      <w:start w:val="1"/>
      <w:numFmt w:val="decimal"/>
      <w:lvlText w:val="%4."/>
      <w:lvlJc w:val="left"/>
      <w:pPr>
        <w:ind w:left="3513" w:hanging="360"/>
      </w:pPr>
    </w:lvl>
    <w:lvl w:ilvl="4" w:tplc="F642FAF4" w:tentative="1">
      <w:start w:val="1"/>
      <w:numFmt w:val="lowerLetter"/>
      <w:lvlText w:val="%5."/>
      <w:lvlJc w:val="left"/>
      <w:pPr>
        <w:ind w:left="4233" w:hanging="360"/>
      </w:pPr>
    </w:lvl>
    <w:lvl w:ilvl="5" w:tplc="FE243DE4" w:tentative="1">
      <w:start w:val="1"/>
      <w:numFmt w:val="lowerRoman"/>
      <w:lvlText w:val="%6."/>
      <w:lvlJc w:val="right"/>
      <w:pPr>
        <w:ind w:left="4953" w:hanging="180"/>
      </w:pPr>
    </w:lvl>
    <w:lvl w:ilvl="6" w:tplc="DD1C0616" w:tentative="1">
      <w:start w:val="1"/>
      <w:numFmt w:val="decimal"/>
      <w:lvlText w:val="%7."/>
      <w:lvlJc w:val="left"/>
      <w:pPr>
        <w:ind w:left="5673" w:hanging="360"/>
      </w:pPr>
    </w:lvl>
    <w:lvl w:ilvl="7" w:tplc="C5C83A1A" w:tentative="1">
      <w:start w:val="1"/>
      <w:numFmt w:val="lowerLetter"/>
      <w:lvlText w:val="%8."/>
      <w:lvlJc w:val="left"/>
      <w:pPr>
        <w:ind w:left="6393" w:hanging="360"/>
      </w:pPr>
    </w:lvl>
    <w:lvl w:ilvl="8" w:tplc="53BA59FE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58DA1DF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F8465302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C50A94B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B770D26E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500C5BC6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3ED24768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CC8EF656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C3CA7A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32681F06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70A6072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8F181A78" w:tentative="1">
      <w:start w:val="1"/>
      <w:numFmt w:val="lowerLetter"/>
      <w:lvlText w:val="%2."/>
      <w:lvlJc w:val="left"/>
      <w:pPr>
        <w:ind w:left="1440" w:hanging="360"/>
      </w:pPr>
    </w:lvl>
    <w:lvl w:ilvl="2" w:tplc="BEBCD2B2" w:tentative="1">
      <w:start w:val="1"/>
      <w:numFmt w:val="lowerRoman"/>
      <w:lvlText w:val="%3."/>
      <w:lvlJc w:val="right"/>
      <w:pPr>
        <w:ind w:left="2160" w:hanging="180"/>
      </w:pPr>
    </w:lvl>
    <w:lvl w:ilvl="3" w:tplc="9A38ECF8" w:tentative="1">
      <w:start w:val="1"/>
      <w:numFmt w:val="decimal"/>
      <w:lvlText w:val="%4."/>
      <w:lvlJc w:val="left"/>
      <w:pPr>
        <w:ind w:left="2880" w:hanging="360"/>
      </w:pPr>
    </w:lvl>
    <w:lvl w:ilvl="4" w:tplc="ABCEA3F2" w:tentative="1">
      <w:start w:val="1"/>
      <w:numFmt w:val="lowerLetter"/>
      <w:lvlText w:val="%5."/>
      <w:lvlJc w:val="left"/>
      <w:pPr>
        <w:ind w:left="3600" w:hanging="360"/>
      </w:pPr>
    </w:lvl>
    <w:lvl w:ilvl="5" w:tplc="0EC8641C" w:tentative="1">
      <w:start w:val="1"/>
      <w:numFmt w:val="lowerRoman"/>
      <w:lvlText w:val="%6."/>
      <w:lvlJc w:val="right"/>
      <w:pPr>
        <w:ind w:left="4320" w:hanging="180"/>
      </w:pPr>
    </w:lvl>
    <w:lvl w:ilvl="6" w:tplc="ED1E352C" w:tentative="1">
      <w:start w:val="1"/>
      <w:numFmt w:val="decimal"/>
      <w:lvlText w:val="%7."/>
      <w:lvlJc w:val="left"/>
      <w:pPr>
        <w:ind w:left="5040" w:hanging="360"/>
      </w:pPr>
    </w:lvl>
    <w:lvl w:ilvl="7" w:tplc="21D2E0E6" w:tentative="1">
      <w:start w:val="1"/>
      <w:numFmt w:val="lowerLetter"/>
      <w:lvlText w:val="%8."/>
      <w:lvlJc w:val="left"/>
      <w:pPr>
        <w:ind w:left="5760" w:hanging="360"/>
      </w:pPr>
    </w:lvl>
    <w:lvl w:ilvl="8" w:tplc="5840FC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419C49BE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7A8E0B8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A324A1C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134C044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8E248AEE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DA6577A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F1CD96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E7DA1FB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F8A5B20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F64ED4CA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EB907D28" w:tentative="1">
      <w:start w:val="1"/>
      <w:numFmt w:val="lowerLetter"/>
      <w:lvlText w:val="%2."/>
      <w:lvlJc w:val="left"/>
      <w:pPr>
        <w:ind w:left="1789" w:hanging="360"/>
      </w:pPr>
    </w:lvl>
    <w:lvl w:ilvl="2" w:tplc="021E719E" w:tentative="1">
      <w:start w:val="1"/>
      <w:numFmt w:val="lowerRoman"/>
      <w:lvlText w:val="%3."/>
      <w:lvlJc w:val="right"/>
      <w:pPr>
        <w:ind w:left="2509" w:hanging="180"/>
      </w:pPr>
    </w:lvl>
    <w:lvl w:ilvl="3" w:tplc="546418CE" w:tentative="1">
      <w:start w:val="1"/>
      <w:numFmt w:val="decimal"/>
      <w:lvlText w:val="%4."/>
      <w:lvlJc w:val="left"/>
      <w:pPr>
        <w:ind w:left="3229" w:hanging="360"/>
      </w:pPr>
    </w:lvl>
    <w:lvl w:ilvl="4" w:tplc="D60647A0" w:tentative="1">
      <w:start w:val="1"/>
      <w:numFmt w:val="lowerLetter"/>
      <w:lvlText w:val="%5."/>
      <w:lvlJc w:val="left"/>
      <w:pPr>
        <w:ind w:left="3949" w:hanging="360"/>
      </w:pPr>
    </w:lvl>
    <w:lvl w:ilvl="5" w:tplc="56F0B980" w:tentative="1">
      <w:start w:val="1"/>
      <w:numFmt w:val="lowerRoman"/>
      <w:lvlText w:val="%6."/>
      <w:lvlJc w:val="right"/>
      <w:pPr>
        <w:ind w:left="4669" w:hanging="180"/>
      </w:pPr>
    </w:lvl>
    <w:lvl w:ilvl="6" w:tplc="0492CF98" w:tentative="1">
      <w:start w:val="1"/>
      <w:numFmt w:val="decimal"/>
      <w:lvlText w:val="%7."/>
      <w:lvlJc w:val="left"/>
      <w:pPr>
        <w:ind w:left="5389" w:hanging="360"/>
      </w:pPr>
    </w:lvl>
    <w:lvl w:ilvl="7" w:tplc="A30218B8" w:tentative="1">
      <w:start w:val="1"/>
      <w:numFmt w:val="lowerLetter"/>
      <w:lvlText w:val="%8."/>
      <w:lvlJc w:val="left"/>
      <w:pPr>
        <w:ind w:left="6109" w:hanging="360"/>
      </w:pPr>
    </w:lvl>
    <w:lvl w:ilvl="8" w:tplc="A3FCAE1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3D0C88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F892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8896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B8BA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84D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2047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AC0A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C6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B2AB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913C23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B3D8EE26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D7B4A8A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CAC42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2D72E1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7AE9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0644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CC8F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C87D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35C6750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3CC6F68C" w:tentative="1">
      <w:start w:val="1"/>
      <w:numFmt w:val="lowerLetter"/>
      <w:lvlText w:val="%2."/>
      <w:lvlJc w:val="left"/>
      <w:pPr>
        <w:ind w:left="1800" w:hanging="360"/>
      </w:pPr>
    </w:lvl>
    <w:lvl w:ilvl="2" w:tplc="DB7EEFF4" w:tentative="1">
      <w:start w:val="1"/>
      <w:numFmt w:val="lowerRoman"/>
      <w:lvlText w:val="%3."/>
      <w:lvlJc w:val="right"/>
      <w:pPr>
        <w:ind w:left="2520" w:hanging="180"/>
      </w:pPr>
    </w:lvl>
    <w:lvl w:ilvl="3" w:tplc="0C56A176" w:tentative="1">
      <w:start w:val="1"/>
      <w:numFmt w:val="decimal"/>
      <w:lvlText w:val="%4."/>
      <w:lvlJc w:val="left"/>
      <w:pPr>
        <w:ind w:left="3240" w:hanging="360"/>
      </w:pPr>
    </w:lvl>
    <w:lvl w:ilvl="4" w:tplc="994ED560" w:tentative="1">
      <w:start w:val="1"/>
      <w:numFmt w:val="lowerLetter"/>
      <w:lvlText w:val="%5."/>
      <w:lvlJc w:val="left"/>
      <w:pPr>
        <w:ind w:left="3960" w:hanging="360"/>
      </w:pPr>
    </w:lvl>
    <w:lvl w:ilvl="5" w:tplc="6C44D36A" w:tentative="1">
      <w:start w:val="1"/>
      <w:numFmt w:val="lowerRoman"/>
      <w:lvlText w:val="%6."/>
      <w:lvlJc w:val="right"/>
      <w:pPr>
        <w:ind w:left="4680" w:hanging="180"/>
      </w:pPr>
    </w:lvl>
    <w:lvl w:ilvl="6" w:tplc="4A6095B2" w:tentative="1">
      <w:start w:val="1"/>
      <w:numFmt w:val="decimal"/>
      <w:lvlText w:val="%7."/>
      <w:lvlJc w:val="left"/>
      <w:pPr>
        <w:ind w:left="5400" w:hanging="360"/>
      </w:pPr>
    </w:lvl>
    <w:lvl w:ilvl="7" w:tplc="7772C838" w:tentative="1">
      <w:start w:val="1"/>
      <w:numFmt w:val="lowerLetter"/>
      <w:lvlText w:val="%8."/>
      <w:lvlJc w:val="left"/>
      <w:pPr>
        <w:ind w:left="6120" w:hanging="360"/>
      </w:pPr>
    </w:lvl>
    <w:lvl w:ilvl="8" w:tplc="C4A228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AB3A4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7265A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B204C74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C918289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9D345B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62FB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B25F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44F3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C2C1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30773"/>
    <w:rsid w:val="00152AC7"/>
    <w:rsid w:val="00153904"/>
    <w:rsid w:val="0016076E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439D9"/>
    <w:rsid w:val="002525A2"/>
    <w:rsid w:val="0025742B"/>
    <w:rsid w:val="00262D44"/>
    <w:rsid w:val="002862D5"/>
    <w:rsid w:val="00297D32"/>
    <w:rsid w:val="002A4646"/>
    <w:rsid w:val="002C571A"/>
    <w:rsid w:val="002D34F2"/>
    <w:rsid w:val="002D4F4B"/>
    <w:rsid w:val="002E01F1"/>
    <w:rsid w:val="002E3A24"/>
    <w:rsid w:val="002E574B"/>
    <w:rsid w:val="002E765E"/>
    <w:rsid w:val="002F02F8"/>
    <w:rsid w:val="00301109"/>
    <w:rsid w:val="003013F1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3319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1198C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70796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E6901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6458C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7568B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B597B25EB8949BAA08C9196CA68EA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4F8B95-7AEA-4AAB-BB69-A46483C235F0}"/>
      </w:docPartPr>
      <w:docPartBody>
        <w:p w:rsidR="001A219A" w:rsidRDefault="00096C48" w:rsidP="00096C48">
          <w:pPr>
            <w:pStyle w:val="2B597B25EB8949BAA08C9196CA68EA71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F45CE" w:rsidRDefault="00EF45CE">
      <w:pPr>
        <w:spacing w:after="0" w:line="240" w:lineRule="auto"/>
      </w:pPr>
      <w:r>
        <w:separator/>
      </w:r>
    </w:p>
  </w:endnote>
  <w:endnote w:type="continuationSeparator" w:id="0">
    <w:p w:rsidR="00EF45CE" w:rsidRDefault="00EF45CE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F45CE" w:rsidRDefault="00EF45CE">
      <w:pPr>
        <w:spacing w:after="0" w:line="240" w:lineRule="auto"/>
      </w:pPr>
      <w:r>
        <w:separator/>
      </w:r>
    </w:p>
  </w:footnote>
  <w:footnote w:type="continuationSeparator" w:id="0">
    <w:p w:rsidR="00EF45CE" w:rsidRDefault="00EF45CE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96C48"/>
    <w:rsid w:val="00162F24"/>
    <w:rsid w:val="001A219A"/>
    <w:rsid w:val="001A41BC"/>
    <w:rsid w:val="002B7B18"/>
    <w:rsid w:val="0037210F"/>
    <w:rsid w:val="005E49D0"/>
    <w:rsid w:val="00771EF3"/>
    <w:rsid w:val="007E5C43"/>
    <w:rsid w:val="00833593"/>
    <w:rsid w:val="00AB4B1C"/>
    <w:rsid w:val="00B426D6"/>
    <w:rsid w:val="00BB21D1"/>
    <w:rsid w:val="00C17D88"/>
    <w:rsid w:val="00D5646F"/>
    <w:rsid w:val="00EF45CE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6C48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83D6D6C02C8740348F77078AFD7C5DDD">
    <w:name w:val="83D6D6C02C8740348F77078AFD7C5DDD"/>
    <w:rsid w:val="00096C48"/>
  </w:style>
  <w:style w:type="paragraph" w:customStyle="1" w:styleId="2B597B25EB8949BAA08C9196CA68EA71">
    <w:name w:val="2B597B25EB8949BAA08C9196CA68EA71"/>
    <w:rsid w:val="00096C48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FEB72091CBA34C2BA44FF829C97AFB31">
    <w:name w:val="FEB72091CBA34C2BA44FF829C97AFB31"/>
    <w:rsid w:val="00D5646F"/>
  </w:style>
  <w:style w:type="paragraph" w:customStyle="1" w:styleId="47A0C4AF52244F8E9856A95E54851481">
    <w:name w:val="47A0C4AF52244F8E9856A95E54851481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7C54EA2F534642B73D4A111A9FDE96">
    <w:name w:val="4F7C54EA2F534642B73D4A111A9FDE96"/>
    <w:rsid w:val="00D5646F"/>
  </w:style>
  <w:style w:type="paragraph" w:customStyle="1" w:styleId="80C51640BA494A2483D0C365DADB0A5F">
    <w:name w:val="80C51640BA494A2483D0C365DADB0A5F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5</cp:revision>
  <cp:lastPrinted>2016-10-07T08:49:00Z</cp:lastPrinted>
  <dcterms:created xsi:type="dcterms:W3CDTF">2025-06-27T11:29:00Z</dcterms:created>
  <dcterms:modified xsi:type="dcterms:W3CDTF">2025-06-30T12:05:00Z</dcterms:modified>
</cp:coreProperties>
</file>